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2E3F" w14:textId="77777777" w:rsidR="004455C2" w:rsidRDefault="004455C2">
      <w:pPr>
        <w:widowControl w:val="0"/>
        <w:jc w:val="right"/>
        <w:rPr>
          <w:i/>
          <w:iCs/>
          <w:color w:val="000000"/>
          <w:sz w:val="18"/>
          <w:szCs w:val="22"/>
        </w:rPr>
      </w:pPr>
    </w:p>
    <w:p w14:paraId="46C39DB0" w14:textId="053FC506" w:rsidR="00E82B0C" w:rsidRPr="009A472C" w:rsidRDefault="006B59D7">
      <w:pPr>
        <w:widowControl w:val="0"/>
        <w:jc w:val="right"/>
        <w:rPr>
          <w:b/>
          <w:bCs/>
          <w:color w:val="000000"/>
          <w:sz w:val="22"/>
          <w:szCs w:val="22"/>
        </w:rPr>
      </w:pPr>
      <w:r w:rsidRPr="009A472C">
        <w:rPr>
          <w:b/>
          <w:bCs/>
          <w:color w:val="000000"/>
          <w:sz w:val="22"/>
          <w:szCs w:val="28"/>
        </w:rPr>
        <w:t>Z</w:t>
      </w:r>
      <w:r w:rsidR="00E82B0C" w:rsidRPr="009A472C">
        <w:rPr>
          <w:b/>
          <w:bCs/>
          <w:color w:val="000000"/>
          <w:sz w:val="22"/>
          <w:szCs w:val="28"/>
        </w:rPr>
        <w:t xml:space="preserve">ałącznik </w:t>
      </w:r>
      <w:r w:rsidRPr="009A472C">
        <w:rPr>
          <w:b/>
          <w:bCs/>
          <w:color w:val="000000"/>
          <w:sz w:val="22"/>
          <w:szCs w:val="28"/>
        </w:rPr>
        <w:t>n</w:t>
      </w:r>
      <w:r w:rsidR="00E82B0C" w:rsidRPr="009A472C">
        <w:rPr>
          <w:b/>
          <w:bCs/>
          <w:color w:val="000000"/>
          <w:sz w:val="22"/>
          <w:szCs w:val="28"/>
        </w:rPr>
        <w:t xml:space="preserve">r </w:t>
      </w:r>
      <w:r w:rsidR="00892FF7">
        <w:rPr>
          <w:b/>
          <w:bCs/>
          <w:color w:val="000000"/>
          <w:sz w:val="22"/>
          <w:szCs w:val="28"/>
        </w:rPr>
        <w:t>7</w:t>
      </w:r>
      <w:r w:rsidRPr="009A472C">
        <w:rPr>
          <w:b/>
          <w:bCs/>
          <w:color w:val="000000"/>
          <w:sz w:val="22"/>
          <w:szCs w:val="28"/>
        </w:rPr>
        <w:t>do SWZ</w:t>
      </w:r>
      <w:r w:rsidR="009976A4" w:rsidRPr="009A472C">
        <w:rPr>
          <w:b/>
          <w:bCs/>
          <w:color w:val="000000"/>
          <w:sz w:val="22"/>
          <w:szCs w:val="28"/>
        </w:rPr>
        <w:t xml:space="preserve"> </w:t>
      </w:r>
    </w:p>
    <w:p w14:paraId="598549E5" w14:textId="2602D0C3" w:rsidR="00AD77A4" w:rsidRPr="004B46A7" w:rsidRDefault="00AD77A4">
      <w:pPr>
        <w:widowControl w:val="0"/>
        <w:rPr>
          <w:color w:val="000000"/>
          <w:sz w:val="14"/>
        </w:rPr>
      </w:pPr>
    </w:p>
    <w:p w14:paraId="4402F232" w14:textId="77777777" w:rsidR="002328E4" w:rsidRPr="004B46A7" w:rsidRDefault="002328E4">
      <w:pPr>
        <w:jc w:val="both"/>
        <w:rPr>
          <w:bCs/>
          <w:color w:val="000000"/>
          <w:sz w:val="12"/>
          <w:szCs w:val="20"/>
        </w:rPr>
      </w:pPr>
    </w:p>
    <w:p w14:paraId="7BCC3F77" w14:textId="65ABBA9B" w:rsidR="00D95825" w:rsidRPr="004B46A7" w:rsidRDefault="00D95825">
      <w:pPr>
        <w:jc w:val="both"/>
        <w:rPr>
          <w:bCs/>
          <w:color w:val="000000"/>
          <w:sz w:val="12"/>
          <w:szCs w:val="20"/>
        </w:rPr>
      </w:pPr>
    </w:p>
    <w:p w14:paraId="0822A840" w14:textId="349D4DDB" w:rsidR="00D95825" w:rsidRPr="004B46A7" w:rsidRDefault="00D95825">
      <w:pPr>
        <w:jc w:val="both"/>
        <w:rPr>
          <w:bCs/>
          <w:color w:val="000000"/>
          <w:sz w:val="12"/>
          <w:szCs w:val="20"/>
        </w:rPr>
      </w:pPr>
    </w:p>
    <w:p w14:paraId="3B5FB3A4" w14:textId="77777777" w:rsidR="004455C2" w:rsidRDefault="004455C2" w:rsidP="004455C2">
      <w:pPr>
        <w:spacing w:line="276" w:lineRule="auto"/>
        <w:ind w:left="5246" w:firstLine="708"/>
        <w:rPr>
          <w:b/>
          <w:sz w:val="21"/>
          <w:szCs w:val="21"/>
        </w:rPr>
      </w:pPr>
    </w:p>
    <w:p w14:paraId="315ECD5D" w14:textId="77777777" w:rsidR="00892FF7" w:rsidRPr="002C55BE" w:rsidRDefault="00892FF7" w:rsidP="00892FF7">
      <w:pPr>
        <w:spacing w:line="276" w:lineRule="auto"/>
        <w:ind w:left="5246" w:firstLine="708"/>
        <w:rPr>
          <w:b/>
          <w:sz w:val="21"/>
          <w:szCs w:val="21"/>
        </w:rPr>
      </w:pPr>
      <w:r w:rsidRPr="002C55BE">
        <w:rPr>
          <w:b/>
          <w:sz w:val="21"/>
          <w:szCs w:val="21"/>
        </w:rPr>
        <w:t>Zamawiający:</w:t>
      </w:r>
    </w:p>
    <w:p w14:paraId="1CF92900" w14:textId="77777777" w:rsidR="00892FF7" w:rsidRDefault="00892FF7" w:rsidP="00892FF7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Zespół</w:t>
      </w:r>
    </w:p>
    <w:p w14:paraId="1DA6B207" w14:textId="77777777" w:rsidR="00892FF7" w:rsidRDefault="00892FF7" w:rsidP="00892FF7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Szkolno- Przedszkolny</w:t>
      </w:r>
    </w:p>
    <w:p w14:paraId="1F0885E5" w14:textId="77777777" w:rsidR="00892FF7" w:rsidRPr="002C55BE" w:rsidRDefault="00892FF7" w:rsidP="00892FF7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w Reszlu</w:t>
      </w:r>
    </w:p>
    <w:p w14:paraId="25056362" w14:textId="77777777" w:rsidR="00892FF7" w:rsidRPr="002C55BE" w:rsidRDefault="00892FF7" w:rsidP="00892FF7">
      <w:pPr>
        <w:spacing w:line="276" w:lineRule="auto"/>
        <w:ind w:left="5954"/>
        <w:rPr>
          <w:b/>
          <w:bCs/>
          <w:sz w:val="21"/>
          <w:szCs w:val="21"/>
        </w:rPr>
      </w:pPr>
      <w:r w:rsidRPr="002C55BE">
        <w:rPr>
          <w:b/>
          <w:bCs/>
          <w:sz w:val="21"/>
          <w:szCs w:val="21"/>
        </w:rPr>
        <w:t xml:space="preserve">ul. </w:t>
      </w:r>
      <w:r>
        <w:rPr>
          <w:b/>
          <w:bCs/>
          <w:sz w:val="21"/>
          <w:szCs w:val="21"/>
        </w:rPr>
        <w:t>Konopnickiej 2, Chrobrego 5A</w:t>
      </w:r>
    </w:p>
    <w:p w14:paraId="5AC25B20" w14:textId="77777777" w:rsidR="00892FF7" w:rsidRPr="002C55BE" w:rsidRDefault="00892FF7" w:rsidP="00892FF7">
      <w:pPr>
        <w:spacing w:line="276" w:lineRule="auto"/>
        <w:ind w:left="5954"/>
        <w:rPr>
          <w:b/>
          <w:bCs/>
          <w:sz w:val="21"/>
          <w:szCs w:val="21"/>
        </w:rPr>
      </w:pPr>
      <w:r w:rsidRPr="002C55BE">
        <w:rPr>
          <w:b/>
          <w:bCs/>
          <w:sz w:val="21"/>
          <w:szCs w:val="21"/>
        </w:rPr>
        <w:t>11- 440 Reszel</w:t>
      </w:r>
    </w:p>
    <w:p w14:paraId="11C0A3A7" w14:textId="2652F006" w:rsidR="00D95825" w:rsidRPr="004B46A7" w:rsidRDefault="00D95825">
      <w:pPr>
        <w:jc w:val="both"/>
        <w:rPr>
          <w:bCs/>
          <w:color w:val="000000"/>
          <w:sz w:val="12"/>
          <w:szCs w:val="20"/>
        </w:rPr>
      </w:pPr>
    </w:p>
    <w:p w14:paraId="3DA943FC" w14:textId="77777777" w:rsidR="004455C2" w:rsidRDefault="004455C2" w:rsidP="00D95825">
      <w:pPr>
        <w:spacing w:line="480" w:lineRule="auto"/>
        <w:rPr>
          <w:b/>
          <w:sz w:val="21"/>
          <w:szCs w:val="21"/>
        </w:rPr>
      </w:pPr>
    </w:p>
    <w:p w14:paraId="03BCE56A" w14:textId="6F662BBF" w:rsidR="00D95825" w:rsidRPr="004B46A7" w:rsidRDefault="00D95825" w:rsidP="00D95825">
      <w:pPr>
        <w:spacing w:line="480" w:lineRule="auto"/>
        <w:rPr>
          <w:b/>
          <w:sz w:val="21"/>
          <w:szCs w:val="21"/>
        </w:rPr>
      </w:pPr>
      <w:r w:rsidRPr="004B46A7">
        <w:rPr>
          <w:b/>
          <w:sz w:val="21"/>
          <w:szCs w:val="21"/>
        </w:rPr>
        <w:t>Wykonawca</w:t>
      </w:r>
    </w:p>
    <w:p w14:paraId="00B9C32B" w14:textId="3B2C2525" w:rsidR="00D95825" w:rsidRPr="004B46A7" w:rsidRDefault="00D95825" w:rsidP="00D95825">
      <w:pPr>
        <w:spacing w:line="480" w:lineRule="auto"/>
        <w:ind w:right="5954"/>
        <w:rPr>
          <w:sz w:val="21"/>
          <w:szCs w:val="21"/>
        </w:rPr>
      </w:pPr>
      <w:r w:rsidRPr="004B46A7">
        <w:rPr>
          <w:sz w:val="21"/>
          <w:szCs w:val="21"/>
        </w:rPr>
        <w:t>…………………………………………………………………………</w:t>
      </w:r>
      <w:r w:rsidR="000A5E1E" w:rsidRPr="004B46A7">
        <w:rPr>
          <w:sz w:val="21"/>
          <w:szCs w:val="21"/>
        </w:rPr>
        <w:t>…………………………………………………………</w:t>
      </w:r>
    </w:p>
    <w:p w14:paraId="7180E9D0" w14:textId="77777777" w:rsidR="00D95825" w:rsidRPr="004B46A7" w:rsidRDefault="00D95825" w:rsidP="00D95825">
      <w:pPr>
        <w:ind w:right="5953"/>
        <w:rPr>
          <w:i/>
          <w:sz w:val="16"/>
          <w:szCs w:val="16"/>
        </w:rPr>
      </w:pPr>
      <w:r w:rsidRPr="004B46A7">
        <w:rPr>
          <w:i/>
          <w:sz w:val="16"/>
          <w:szCs w:val="16"/>
        </w:rPr>
        <w:t>(pełna nazwa/firma, adres, w zależności od podmiotu: NIP, KRS/</w:t>
      </w:r>
      <w:proofErr w:type="spellStart"/>
      <w:r w:rsidRPr="004B46A7">
        <w:rPr>
          <w:i/>
          <w:sz w:val="16"/>
          <w:szCs w:val="16"/>
        </w:rPr>
        <w:t>CEiDG</w:t>
      </w:r>
      <w:proofErr w:type="spellEnd"/>
      <w:r w:rsidRPr="004B46A7">
        <w:rPr>
          <w:i/>
          <w:sz w:val="16"/>
          <w:szCs w:val="16"/>
        </w:rPr>
        <w:t>)</w:t>
      </w:r>
    </w:p>
    <w:p w14:paraId="051D95D0" w14:textId="77777777" w:rsidR="002636D0" w:rsidRPr="004B46A7" w:rsidRDefault="002636D0" w:rsidP="00D95825">
      <w:pPr>
        <w:spacing w:after="120"/>
        <w:jc w:val="center"/>
        <w:rPr>
          <w:bCs/>
          <w:i/>
          <w:iCs/>
          <w:color w:val="FF0000"/>
          <w:sz w:val="20"/>
          <w:szCs w:val="20"/>
        </w:rPr>
      </w:pPr>
      <w:bookmarkStart w:id="0" w:name="_Hlk65820424"/>
    </w:p>
    <w:p w14:paraId="6F8A3505" w14:textId="51FA29AC" w:rsidR="00D95825" w:rsidRPr="004B46A7" w:rsidRDefault="002B2D50" w:rsidP="00D95825">
      <w:pPr>
        <w:spacing w:after="120"/>
        <w:jc w:val="center"/>
        <w:rPr>
          <w:bCs/>
          <w:i/>
          <w:iCs/>
          <w:color w:val="FF0000"/>
          <w:sz w:val="20"/>
          <w:szCs w:val="20"/>
        </w:rPr>
      </w:pPr>
      <w:r w:rsidRPr="004B46A7">
        <w:rPr>
          <w:bCs/>
          <w:i/>
          <w:iCs/>
          <w:color w:val="FF0000"/>
          <w:sz w:val="20"/>
          <w:szCs w:val="20"/>
        </w:rPr>
        <w:t xml:space="preserve">Oświadczenie składane </w:t>
      </w:r>
      <w:r w:rsidR="00D86D70" w:rsidRPr="004B46A7">
        <w:rPr>
          <w:bCs/>
          <w:i/>
          <w:iCs/>
          <w:color w:val="FF0000"/>
          <w:sz w:val="20"/>
          <w:szCs w:val="20"/>
        </w:rPr>
        <w:t xml:space="preserve">na wezwanie Zamawiającego (art. 274 ust. 1 </w:t>
      </w:r>
      <w:proofErr w:type="spellStart"/>
      <w:r w:rsidR="00D86D70" w:rsidRPr="004B46A7">
        <w:rPr>
          <w:bCs/>
          <w:i/>
          <w:iCs/>
          <w:color w:val="FF0000"/>
          <w:sz w:val="20"/>
          <w:szCs w:val="20"/>
        </w:rPr>
        <w:t>p.z.p</w:t>
      </w:r>
      <w:proofErr w:type="spellEnd"/>
      <w:r w:rsidR="00D86D70" w:rsidRPr="004B46A7">
        <w:rPr>
          <w:bCs/>
          <w:i/>
          <w:iCs/>
          <w:color w:val="FF0000"/>
          <w:sz w:val="20"/>
          <w:szCs w:val="20"/>
        </w:rPr>
        <w:t>.)</w:t>
      </w:r>
    </w:p>
    <w:bookmarkEnd w:id="0"/>
    <w:p w14:paraId="12F3684F" w14:textId="77777777" w:rsidR="004B46A7" w:rsidRPr="004B46A7" w:rsidRDefault="004B46A7" w:rsidP="004B46A7">
      <w:pPr>
        <w:jc w:val="center"/>
        <w:rPr>
          <w:b/>
          <w:sz w:val="21"/>
          <w:szCs w:val="21"/>
          <w:u w:val="single"/>
        </w:rPr>
      </w:pPr>
      <w:r w:rsidRPr="004B46A7">
        <w:rPr>
          <w:b/>
          <w:sz w:val="21"/>
          <w:szCs w:val="21"/>
          <w:u w:val="single"/>
        </w:rPr>
        <w:t>Oświadczenie wykonawcy</w:t>
      </w:r>
    </w:p>
    <w:p w14:paraId="1EF55852" w14:textId="77777777" w:rsidR="004B46A7" w:rsidRPr="004B46A7" w:rsidRDefault="004B46A7" w:rsidP="004B46A7">
      <w:pPr>
        <w:jc w:val="center"/>
        <w:rPr>
          <w:b/>
          <w:sz w:val="21"/>
          <w:szCs w:val="21"/>
          <w:u w:val="single"/>
        </w:rPr>
      </w:pPr>
      <w:r w:rsidRPr="004B46A7">
        <w:rPr>
          <w:b/>
          <w:sz w:val="21"/>
          <w:szCs w:val="21"/>
          <w:u w:val="single"/>
        </w:rPr>
        <w:t xml:space="preserve">w zakresie art. 108 ust. 1 pkt 5 ustawy </w:t>
      </w:r>
      <w:proofErr w:type="spellStart"/>
      <w:r w:rsidRPr="004B46A7">
        <w:rPr>
          <w:b/>
          <w:sz w:val="21"/>
          <w:szCs w:val="21"/>
          <w:u w:val="single"/>
        </w:rPr>
        <w:t>p.z.p</w:t>
      </w:r>
      <w:proofErr w:type="spellEnd"/>
      <w:r w:rsidRPr="004B46A7">
        <w:rPr>
          <w:b/>
          <w:sz w:val="21"/>
          <w:szCs w:val="21"/>
          <w:u w:val="single"/>
        </w:rPr>
        <w:t>. o braku przynależności</w:t>
      </w:r>
    </w:p>
    <w:p w14:paraId="454A0F6A" w14:textId="77777777" w:rsidR="004B46A7" w:rsidRPr="004B46A7" w:rsidRDefault="004B46A7" w:rsidP="004B46A7">
      <w:pPr>
        <w:jc w:val="center"/>
        <w:rPr>
          <w:b/>
          <w:sz w:val="21"/>
          <w:szCs w:val="21"/>
          <w:u w:val="single"/>
        </w:rPr>
      </w:pPr>
      <w:r w:rsidRPr="004B46A7">
        <w:rPr>
          <w:b/>
          <w:sz w:val="21"/>
          <w:szCs w:val="21"/>
          <w:u w:val="single"/>
        </w:rPr>
        <w:t xml:space="preserve">  do tej samej grupy kapitałowej</w:t>
      </w:r>
    </w:p>
    <w:p w14:paraId="459C9818" w14:textId="77777777" w:rsidR="00D95825" w:rsidRPr="004B46A7" w:rsidRDefault="00D95825" w:rsidP="00D95825">
      <w:pPr>
        <w:jc w:val="center"/>
        <w:rPr>
          <w:b/>
          <w:sz w:val="21"/>
          <w:szCs w:val="21"/>
        </w:rPr>
      </w:pPr>
    </w:p>
    <w:p w14:paraId="4EE61C1A" w14:textId="43D815B0" w:rsidR="00892FF7" w:rsidRDefault="00D86D70" w:rsidP="00892FF7">
      <w:pPr>
        <w:spacing w:line="360" w:lineRule="auto"/>
        <w:contextualSpacing/>
        <w:jc w:val="both"/>
        <w:rPr>
          <w:rFonts w:eastAsia="Calibri"/>
          <w:b/>
          <w:iCs/>
        </w:rPr>
      </w:pPr>
      <w:r w:rsidRPr="004B46A7">
        <w:rPr>
          <w:color w:val="000000"/>
          <w:sz w:val="21"/>
          <w:szCs w:val="21"/>
        </w:rPr>
        <w:t>Składając ofertę w postępowaniu o udzielenie zamówienia</w:t>
      </w:r>
      <w:r w:rsidRPr="004B46A7">
        <w:rPr>
          <w:sz w:val="21"/>
          <w:szCs w:val="21"/>
        </w:rPr>
        <w:t xml:space="preserve"> </w:t>
      </w:r>
      <w:r w:rsidR="00D95825" w:rsidRPr="004B46A7">
        <w:rPr>
          <w:sz w:val="21"/>
          <w:szCs w:val="21"/>
        </w:rPr>
        <w:t>pn</w:t>
      </w:r>
      <w:r w:rsidR="00CA5A6B">
        <w:rPr>
          <w:sz w:val="21"/>
          <w:szCs w:val="21"/>
        </w:rPr>
        <w:t>.:</w:t>
      </w:r>
      <w:r w:rsidR="005764CA">
        <w:rPr>
          <w:b/>
          <w:iCs/>
          <w:sz w:val="22"/>
          <w:szCs w:val="22"/>
        </w:rPr>
        <w:t xml:space="preserve"> </w:t>
      </w:r>
      <w:r w:rsidR="00892FF7" w:rsidRPr="00370D78">
        <w:rPr>
          <w:rFonts w:eastAsia="Calibri"/>
          <w:b/>
          <w:iCs/>
        </w:rPr>
        <w:t xml:space="preserve">Sukcesywna dostawa artykułów spożywczych na stołówki w Zespole </w:t>
      </w:r>
      <w:proofErr w:type="spellStart"/>
      <w:r w:rsidR="00892FF7" w:rsidRPr="00370D78">
        <w:rPr>
          <w:rFonts w:eastAsia="Calibri"/>
          <w:b/>
          <w:iCs/>
        </w:rPr>
        <w:t>Szkolno</w:t>
      </w:r>
      <w:proofErr w:type="spellEnd"/>
      <w:r w:rsidR="00892FF7" w:rsidRPr="00370D78">
        <w:rPr>
          <w:rFonts w:eastAsia="Calibri"/>
          <w:b/>
          <w:iCs/>
        </w:rPr>
        <w:t xml:space="preserve"> – Przedszkolnym </w:t>
      </w:r>
      <w:r w:rsidR="00892FF7">
        <w:rPr>
          <w:rFonts w:eastAsia="Calibri"/>
          <w:b/>
          <w:iCs/>
        </w:rPr>
        <w:br/>
      </w:r>
      <w:r w:rsidR="00892FF7" w:rsidRPr="00370D78">
        <w:rPr>
          <w:rFonts w:eastAsia="Calibri"/>
          <w:b/>
          <w:iCs/>
        </w:rPr>
        <w:t xml:space="preserve">w Reszlu do magazynów szkolnych w Reszlu ul. Chrobrego 5A </w:t>
      </w:r>
      <w:r w:rsidR="00EF1DCE">
        <w:rPr>
          <w:rFonts w:eastAsia="Calibri"/>
          <w:b/>
          <w:iCs/>
        </w:rPr>
        <w:t>i</w:t>
      </w:r>
      <w:r w:rsidR="00892FF7" w:rsidRPr="00370D78">
        <w:rPr>
          <w:rFonts w:eastAsia="Calibri"/>
          <w:b/>
          <w:iCs/>
        </w:rPr>
        <w:t xml:space="preserve"> ul. M. Konopnickiej 2 </w:t>
      </w:r>
      <w:r w:rsidR="00892FF7">
        <w:rPr>
          <w:rFonts w:eastAsia="Calibri"/>
          <w:b/>
          <w:iCs/>
        </w:rPr>
        <w:br/>
      </w:r>
      <w:r w:rsidR="00DD2D5F">
        <w:rPr>
          <w:rFonts w:eastAsia="Calibri"/>
          <w:b/>
          <w:iCs/>
        </w:rPr>
        <w:t>od 01</w:t>
      </w:r>
      <w:r w:rsidR="00892FF7" w:rsidRPr="00370D78">
        <w:rPr>
          <w:rFonts w:eastAsia="Calibri"/>
          <w:b/>
          <w:iCs/>
        </w:rPr>
        <w:t>.01.202</w:t>
      </w:r>
      <w:r w:rsidR="00EF1DCE">
        <w:rPr>
          <w:rFonts w:eastAsia="Calibri"/>
          <w:b/>
          <w:iCs/>
        </w:rPr>
        <w:t>6</w:t>
      </w:r>
      <w:r w:rsidR="00E120CB">
        <w:rPr>
          <w:rFonts w:eastAsia="Calibri"/>
          <w:b/>
          <w:iCs/>
        </w:rPr>
        <w:t xml:space="preserve"> </w:t>
      </w:r>
      <w:r w:rsidR="00892FF7" w:rsidRPr="00370D78">
        <w:rPr>
          <w:rFonts w:eastAsia="Calibri"/>
          <w:b/>
          <w:iCs/>
        </w:rPr>
        <w:t>r. do 31.12.202</w:t>
      </w:r>
      <w:r w:rsidR="00EF1DCE">
        <w:rPr>
          <w:rFonts w:eastAsia="Calibri"/>
          <w:b/>
          <w:iCs/>
        </w:rPr>
        <w:t>6</w:t>
      </w:r>
      <w:r w:rsidR="00892FF7" w:rsidRPr="00370D78">
        <w:rPr>
          <w:rFonts w:eastAsia="Calibri"/>
          <w:b/>
          <w:iCs/>
        </w:rPr>
        <w:t xml:space="preserve"> r. </w:t>
      </w:r>
    </w:p>
    <w:p w14:paraId="2383B008" w14:textId="748C8C0F" w:rsidR="00D95825" w:rsidRPr="005764CA" w:rsidRDefault="00D95825" w:rsidP="00FA3A0E">
      <w:pPr>
        <w:widowControl w:val="0"/>
        <w:tabs>
          <w:tab w:val="left" w:pos="284"/>
          <w:tab w:val="left" w:pos="360"/>
        </w:tabs>
        <w:overflowPunct w:val="0"/>
        <w:spacing w:line="276" w:lineRule="auto"/>
        <w:ind w:right="142"/>
        <w:jc w:val="both"/>
        <w:rPr>
          <w:b/>
          <w:bCs/>
          <w:i/>
          <w:iCs/>
          <w:sz w:val="22"/>
          <w:szCs w:val="22"/>
        </w:rPr>
      </w:pPr>
      <w:r w:rsidRPr="006B59D7">
        <w:rPr>
          <w:bCs/>
          <w:sz w:val="21"/>
          <w:szCs w:val="21"/>
        </w:rPr>
        <w:t>,</w:t>
      </w:r>
      <w:r w:rsidRPr="004B46A7">
        <w:rPr>
          <w:b/>
          <w:sz w:val="21"/>
          <w:szCs w:val="21"/>
        </w:rPr>
        <w:t xml:space="preserve"> </w:t>
      </w:r>
      <w:r w:rsidR="00D86D70" w:rsidRPr="004B46A7">
        <w:rPr>
          <w:sz w:val="21"/>
          <w:szCs w:val="21"/>
        </w:rPr>
        <w:t>informujemy, że</w:t>
      </w:r>
      <w:r w:rsidRPr="004B46A7">
        <w:rPr>
          <w:sz w:val="21"/>
          <w:szCs w:val="21"/>
        </w:rPr>
        <w:t>:</w:t>
      </w:r>
    </w:p>
    <w:p w14:paraId="0E04D82F" w14:textId="77777777" w:rsidR="00D95825" w:rsidRPr="004B46A7" w:rsidRDefault="00D95825" w:rsidP="00D95825">
      <w:pPr>
        <w:ind w:firstLine="709"/>
        <w:jc w:val="both"/>
        <w:rPr>
          <w:sz w:val="21"/>
          <w:szCs w:val="21"/>
        </w:rPr>
      </w:pPr>
    </w:p>
    <w:p w14:paraId="41B18192" w14:textId="77777777" w:rsidR="00C5240E" w:rsidRPr="004B46A7" w:rsidRDefault="00C5240E" w:rsidP="00C5240E">
      <w:pPr>
        <w:jc w:val="both"/>
        <w:rPr>
          <w:bCs/>
          <w:sz w:val="20"/>
          <w:szCs w:val="20"/>
        </w:rPr>
      </w:pPr>
      <w:r w:rsidRPr="004B46A7">
        <w:rPr>
          <w:sz w:val="20"/>
          <w:szCs w:val="20"/>
        </w:rPr>
        <w:t>informujemy, że:</w:t>
      </w:r>
    </w:p>
    <w:p w14:paraId="51C48DC3" w14:textId="5227CB8F" w:rsidR="00C5240E" w:rsidRPr="00EF1DCE" w:rsidRDefault="00C5240E" w:rsidP="00EF1DCE">
      <w:pPr>
        <w:numPr>
          <w:ilvl w:val="0"/>
          <w:numId w:val="58"/>
        </w:numPr>
        <w:contextualSpacing/>
        <w:jc w:val="both"/>
        <w:rPr>
          <w:b/>
          <w:sz w:val="20"/>
          <w:szCs w:val="20"/>
        </w:rPr>
      </w:pPr>
      <w:r w:rsidRPr="004B46A7">
        <w:rPr>
          <w:b/>
          <w:sz w:val="20"/>
          <w:szCs w:val="20"/>
        </w:rPr>
        <w:t>nie należymy do tej samej grupy kapitałowej w rozumieniu ustawy z dnia 16 lutego 2007 r. o ochronie konkurencji i konsumentów (</w:t>
      </w:r>
      <w:bookmarkStart w:id="1" w:name="_Hlk216079523"/>
      <w:r w:rsidR="00EF1DCE" w:rsidRPr="00EF1DCE">
        <w:rPr>
          <w:b/>
          <w:sz w:val="20"/>
          <w:szCs w:val="20"/>
        </w:rPr>
        <w:t>Dz.U.2025</w:t>
      </w:r>
      <w:r w:rsidR="00EF1DCE">
        <w:rPr>
          <w:b/>
          <w:sz w:val="20"/>
          <w:szCs w:val="20"/>
        </w:rPr>
        <w:t xml:space="preserve"> poz</w:t>
      </w:r>
      <w:r w:rsidR="00EF1DCE" w:rsidRPr="00EF1DCE">
        <w:rPr>
          <w:b/>
          <w:sz w:val="20"/>
          <w:szCs w:val="20"/>
        </w:rPr>
        <w:t xml:space="preserve">.1714 </w:t>
      </w:r>
      <w:proofErr w:type="spellStart"/>
      <w:r w:rsidR="00EF1DCE" w:rsidRPr="00EF1DCE">
        <w:rPr>
          <w:b/>
          <w:sz w:val="20"/>
          <w:szCs w:val="20"/>
        </w:rPr>
        <w:t>t.j</w:t>
      </w:r>
      <w:proofErr w:type="spellEnd"/>
      <w:r w:rsidR="00EF1DCE" w:rsidRPr="00EF1DCE">
        <w:rPr>
          <w:b/>
          <w:sz w:val="20"/>
          <w:szCs w:val="20"/>
        </w:rPr>
        <w:t>.</w:t>
      </w:r>
      <w:bookmarkEnd w:id="1"/>
      <w:r w:rsidRPr="00EF1DCE">
        <w:rPr>
          <w:b/>
          <w:sz w:val="20"/>
          <w:szCs w:val="20"/>
        </w:rPr>
        <w:t>)</w:t>
      </w:r>
      <w:r w:rsidRPr="00EF1DCE">
        <w:rPr>
          <w:b/>
          <w:sz w:val="28"/>
          <w:szCs w:val="28"/>
        </w:rPr>
        <w:t xml:space="preserve"> </w:t>
      </w:r>
      <w:r w:rsidRPr="00EF1DCE">
        <w:rPr>
          <w:b/>
          <w:sz w:val="20"/>
          <w:szCs w:val="20"/>
        </w:rPr>
        <w:t>z innym Wykonawcą, który złożył odrębną ofertę w postępowaniu,</w:t>
      </w:r>
      <w:r w:rsidRPr="00EF1DCE">
        <w:rPr>
          <w:b/>
          <w:sz w:val="28"/>
          <w:szCs w:val="28"/>
        </w:rPr>
        <w:t xml:space="preserve"> </w:t>
      </w:r>
      <w:r w:rsidRPr="00EF1DCE">
        <w:rPr>
          <w:b/>
          <w:sz w:val="20"/>
          <w:szCs w:val="20"/>
        </w:rPr>
        <w:t>*</w:t>
      </w:r>
    </w:p>
    <w:p w14:paraId="7C7F55DE" w14:textId="77777777" w:rsidR="00C5240E" w:rsidRPr="004B46A7" w:rsidRDefault="00C5240E" w:rsidP="00C5240E">
      <w:pPr>
        <w:contextualSpacing/>
        <w:jc w:val="both"/>
        <w:rPr>
          <w:b/>
          <w:sz w:val="20"/>
          <w:szCs w:val="20"/>
        </w:rPr>
      </w:pPr>
    </w:p>
    <w:p w14:paraId="3C0E124C" w14:textId="436FF3AB" w:rsidR="00C5240E" w:rsidRPr="004B46A7" w:rsidRDefault="00C5240E" w:rsidP="00C5240E">
      <w:pPr>
        <w:numPr>
          <w:ilvl w:val="0"/>
          <w:numId w:val="58"/>
        </w:numPr>
        <w:ind w:left="284" w:hanging="284"/>
        <w:contextualSpacing/>
        <w:jc w:val="both"/>
        <w:rPr>
          <w:b/>
          <w:color w:val="000000"/>
          <w:sz w:val="28"/>
          <w:szCs w:val="28"/>
        </w:rPr>
      </w:pPr>
      <w:r w:rsidRPr="004B46A7">
        <w:rPr>
          <w:b/>
          <w:sz w:val="20"/>
          <w:szCs w:val="20"/>
        </w:rPr>
        <w:t xml:space="preserve">należymy do tej samej grupy kapitałowej w rozumieniu ustawy z dnia 16 lutego 2007 r. o ochronie konkurencji </w:t>
      </w:r>
      <w:r w:rsidRPr="004B46A7">
        <w:rPr>
          <w:b/>
          <w:sz w:val="20"/>
          <w:szCs w:val="20"/>
        </w:rPr>
        <w:br/>
        <w:t>i konsumentów (</w:t>
      </w:r>
      <w:r w:rsidR="00EF1DCE" w:rsidRPr="00EF1DCE">
        <w:rPr>
          <w:b/>
          <w:sz w:val="20"/>
          <w:szCs w:val="20"/>
        </w:rPr>
        <w:t>Dz.U.2025</w:t>
      </w:r>
      <w:r w:rsidR="00EF1DCE">
        <w:rPr>
          <w:b/>
          <w:sz w:val="20"/>
          <w:szCs w:val="20"/>
        </w:rPr>
        <w:t xml:space="preserve"> poz</w:t>
      </w:r>
      <w:r w:rsidR="00EF1DCE" w:rsidRPr="00EF1DCE">
        <w:rPr>
          <w:b/>
          <w:sz w:val="20"/>
          <w:szCs w:val="20"/>
        </w:rPr>
        <w:t xml:space="preserve">.1714 </w:t>
      </w:r>
      <w:proofErr w:type="spellStart"/>
      <w:r w:rsidR="00EF1DCE" w:rsidRPr="00EF1DCE">
        <w:rPr>
          <w:b/>
          <w:sz w:val="20"/>
          <w:szCs w:val="20"/>
        </w:rPr>
        <w:t>t.j</w:t>
      </w:r>
      <w:proofErr w:type="spellEnd"/>
      <w:r w:rsidR="00EF1DCE" w:rsidRPr="00EF1DCE">
        <w:rPr>
          <w:b/>
          <w:sz w:val="20"/>
          <w:szCs w:val="20"/>
        </w:rPr>
        <w:t>.</w:t>
      </w:r>
      <w:r w:rsidRPr="004B46A7">
        <w:rPr>
          <w:b/>
          <w:sz w:val="20"/>
          <w:szCs w:val="20"/>
        </w:rPr>
        <w:t>) z niżej wymienionymi Wykonawcami, którzy złożyli odrębne oferty w postępowaniu: *</w:t>
      </w:r>
    </w:p>
    <w:p w14:paraId="2EA85C28" w14:textId="77777777" w:rsidR="00C5240E" w:rsidRPr="004B46A7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rPr>
          <w:color w:val="000000"/>
          <w:sz w:val="10"/>
          <w:szCs w:val="10"/>
        </w:rPr>
      </w:pPr>
    </w:p>
    <w:p w14:paraId="02E0AFC6" w14:textId="7A2A673D" w:rsidR="00C5240E" w:rsidRPr="004B46A7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rPr>
          <w:color w:val="000000"/>
          <w:sz w:val="20"/>
          <w:szCs w:val="20"/>
        </w:rPr>
      </w:pPr>
      <w:r w:rsidRPr="004B46A7">
        <w:rPr>
          <w:color w:val="000000"/>
          <w:sz w:val="20"/>
          <w:szCs w:val="20"/>
        </w:rPr>
        <w:t>Lista podmiotów, którzy złożyli odrębne oferty w niniejszym post</w:t>
      </w:r>
      <w:r w:rsidR="00F35022">
        <w:rPr>
          <w:color w:val="000000"/>
          <w:sz w:val="20"/>
          <w:szCs w:val="20"/>
        </w:rPr>
        <w:t>ę</w:t>
      </w:r>
      <w:r w:rsidRPr="004B46A7">
        <w:rPr>
          <w:color w:val="000000"/>
          <w:sz w:val="20"/>
          <w:szCs w:val="20"/>
        </w:rPr>
        <w:t>powaniu należących do tej samej grupy kapitałowej (nazwa i adres podmiotu)</w:t>
      </w:r>
    </w:p>
    <w:p w14:paraId="00C40152" w14:textId="77777777" w:rsidR="00C5240E" w:rsidRPr="004B46A7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0"/>
          <w:szCs w:val="20"/>
        </w:rPr>
      </w:pPr>
      <w:r w:rsidRPr="004B46A7">
        <w:rPr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7A7357B7" w14:textId="77777777" w:rsidR="00C5240E" w:rsidRPr="004B46A7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0"/>
          <w:szCs w:val="20"/>
        </w:rPr>
      </w:pPr>
      <w:r w:rsidRPr="004B46A7">
        <w:rPr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35F90FC5" w14:textId="77777777" w:rsidR="00C5240E" w:rsidRPr="004B46A7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0"/>
          <w:szCs w:val="20"/>
        </w:rPr>
      </w:pPr>
      <w:r w:rsidRPr="004B46A7">
        <w:rPr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34B0B7A9" w14:textId="5923EAF9" w:rsidR="00C5240E" w:rsidRPr="004B46A7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284"/>
        <w:rPr>
          <w:color w:val="000000"/>
          <w:sz w:val="20"/>
          <w:szCs w:val="20"/>
        </w:rPr>
      </w:pPr>
      <w:r w:rsidRPr="004B46A7">
        <w:rPr>
          <w:color w:val="000000"/>
          <w:sz w:val="20"/>
          <w:szCs w:val="20"/>
        </w:rPr>
        <w:t>(…)</w:t>
      </w:r>
    </w:p>
    <w:p w14:paraId="50DFD36E" w14:textId="7A82ADC6" w:rsidR="00D95825" w:rsidRPr="004B46A7" w:rsidRDefault="00C5240E" w:rsidP="00C5240E">
      <w:pPr>
        <w:pStyle w:val="Zwykytekst"/>
        <w:suppressAutoHyphens/>
        <w:spacing w:before="120" w:after="120"/>
        <w:ind w:left="426"/>
        <w:jc w:val="both"/>
        <w:rPr>
          <w:rFonts w:ascii="Times New Roman" w:hAnsi="Times New Roman" w:cs="Times New Roman"/>
          <w:spacing w:val="4"/>
        </w:rPr>
      </w:pPr>
      <w:r w:rsidRPr="004B46A7">
        <w:rPr>
          <w:rFonts w:ascii="Times New Roman" w:hAnsi="Times New Roman" w:cs="Times New Roman"/>
          <w:color w:val="000000"/>
        </w:rPr>
        <w:t>W przypadku 2. Wykonawca składa dokumenty lub informacje potwierdzające przygotowanie oferty niezależnie od innego Wykonawcy należącego do tej samej grupy kapitałowej.</w:t>
      </w:r>
    </w:p>
    <w:p w14:paraId="4573AFC1" w14:textId="7EFF530B" w:rsidR="00E83B61" w:rsidRPr="004B46A7" w:rsidRDefault="00E83B61" w:rsidP="00E83B61">
      <w:pPr>
        <w:pStyle w:val="Zwykytekst"/>
        <w:suppressAutoHyphens/>
        <w:spacing w:before="120" w:after="120" w:line="360" w:lineRule="auto"/>
        <w:ind w:left="4"/>
        <w:jc w:val="both"/>
        <w:rPr>
          <w:rFonts w:ascii="Times New Roman" w:hAnsi="Times New Roman" w:cs="Times New Roman"/>
          <w:i/>
          <w:iCs/>
          <w:spacing w:val="4"/>
          <w:sz w:val="14"/>
          <w:szCs w:val="14"/>
        </w:rPr>
      </w:pPr>
      <w:r w:rsidRPr="004B46A7">
        <w:rPr>
          <w:rFonts w:ascii="Times New Roman" w:hAnsi="Times New Roman" w:cs="Times New Roman"/>
          <w:i/>
          <w:iCs/>
          <w:spacing w:val="4"/>
          <w:sz w:val="14"/>
          <w:szCs w:val="14"/>
        </w:rPr>
        <w:t>* niewłaściwe skreślić</w:t>
      </w:r>
    </w:p>
    <w:p w14:paraId="56CECC0D" w14:textId="77777777" w:rsidR="00D95825" w:rsidRPr="004B46A7" w:rsidRDefault="00D95825">
      <w:pPr>
        <w:jc w:val="both"/>
        <w:rPr>
          <w:bCs/>
          <w:color w:val="000000"/>
          <w:sz w:val="12"/>
          <w:szCs w:val="20"/>
        </w:rPr>
      </w:pPr>
    </w:p>
    <w:p w14:paraId="068BDDDF" w14:textId="77777777" w:rsidR="00E120CB" w:rsidRDefault="00E120CB">
      <w:pPr>
        <w:jc w:val="both"/>
        <w:rPr>
          <w:i/>
          <w:iCs/>
          <w:color w:val="000000"/>
          <w:sz w:val="20"/>
          <w:szCs w:val="20"/>
          <w:lang w:val="de-DE"/>
        </w:rPr>
      </w:pPr>
    </w:p>
    <w:p w14:paraId="65E7AB2F" w14:textId="7CAAA80F" w:rsidR="00BA7692" w:rsidRPr="004B46A7" w:rsidRDefault="00E82B0C">
      <w:pPr>
        <w:jc w:val="both"/>
        <w:rPr>
          <w:i/>
          <w:iCs/>
          <w:color w:val="000000"/>
          <w:sz w:val="20"/>
          <w:szCs w:val="20"/>
        </w:rPr>
      </w:pPr>
      <w:r w:rsidRPr="004B46A7">
        <w:rPr>
          <w:i/>
          <w:iCs/>
          <w:color w:val="000000"/>
          <w:sz w:val="20"/>
          <w:szCs w:val="20"/>
          <w:lang w:val="de-DE"/>
        </w:rPr>
        <w:lastRenderedPageBreak/>
        <w:t xml:space="preserve">......................................, </w:t>
      </w:r>
      <w:proofErr w:type="spellStart"/>
      <w:r w:rsidRPr="004B46A7">
        <w:rPr>
          <w:i/>
          <w:iCs/>
          <w:color w:val="000000"/>
          <w:sz w:val="20"/>
          <w:szCs w:val="20"/>
          <w:lang w:val="de-DE"/>
        </w:rPr>
        <w:t>dnia</w:t>
      </w:r>
      <w:proofErr w:type="spellEnd"/>
      <w:r w:rsidRPr="004B46A7">
        <w:rPr>
          <w:i/>
          <w:iCs/>
          <w:color w:val="000000"/>
          <w:sz w:val="20"/>
          <w:szCs w:val="20"/>
          <w:lang w:val="de-DE"/>
        </w:rPr>
        <w:t xml:space="preserve"> ............................. </w:t>
      </w:r>
      <w:r w:rsidRPr="004B46A7">
        <w:rPr>
          <w:i/>
          <w:iCs/>
          <w:color w:val="000000"/>
          <w:sz w:val="20"/>
          <w:szCs w:val="20"/>
        </w:rPr>
        <w:t>20</w:t>
      </w:r>
      <w:r w:rsidR="00977F4B" w:rsidRPr="004B46A7">
        <w:rPr>
          <w:i/>
          <w:iCs/>
          <w:color w:val="000000"/>
          <w:sz w:val="20"/>
          <w:szCs w:val="20"/>
        </w:rPr>
        <w:t>2</w:t>
      </w:r>
      <w:r w:rsidR="00EF1DCE">
        <w:rPr>
          <w:i/>
          <w:iCs/>
          <w:color w:val="000000"/>
          <w:sz w:val="20"/>
          <w:szCs w:val="20"/>
        </w:rPr>
        <w:t>6</w:t>
      </w:r>
      <w:r w:rsidRPr="004B46A7">
        <w:rPr>
          <w:i/>
          <w:iCs/>
          <w:color w:val="000000"/>
          <w:sz w:val="20"/>
          <w:szCs w:val="20"/>
        </w:rPr>
        <w:t xml:space="preserve"> r.    </w:t>
      </w:r>
    </w:p>
    <w:p w14:paraId="5DAE674C" w14:textId="06BDC3A7" w:rsidR="00BA7692" w:rsidRPr="004B46A7" w:rsidRDefault="00BA7692">
      <w:pPr>
        <w:jc w:val="both"/>
        <w:rPr>
          <w:i/>
          <w:iCs/>
          <w:color w:val="000000"/>
          <w:sz w:val="20"/>
          <w:szCs w:val="20"/>
        </w:rPr>
      </w:pPr>
    </w:p>
    <w:p w14:paraId="0B7A1774" w14:textId="65E27C9A" w:rsidR="00BA7692" w:rsidRPr="004B46A7" w:rsidRDefault="00BA7692">
      <w:pPr>
        <w:jc w:val="both"/>
        <w:rPr>
          <w:i/>
          <w:iCs/>
          <w:color w:val="000000"/>
          <w:sz w:val="20"/>
          <w:szCs w:val="20"/>
        </w:rPr>
      </w:pPr>
    </w:p>
    <w:p w14:paraId="496E1367" w14:textId="77777777" w:rsidR="00E82B0C" w:rsidRPr="004B46A7" w:rsidRDefault="00C73A69" w:rsidP="00C60E30">
      <w:pPr>
        <w:autoSpaceDE w:val="0"/>
        <w:autoSpaceDN w:val="0"/>
        <w:adjustRightInd w:val="0"/>
        <w:jc w:val="both"/>
        <w:rPr>
          <w:color w:val="000000"/>
          <w:sz w:val="14"/>
          <w:szCs w:val="14"/>
        </w:rPr>
      </w:pPr>
      <w:r w:rsidRPr="004B46A7">
        <w:rPr>
          <w:color w:val="000000"/>
          <w:sz w:val="14"/>
          <w:szCs w:val="14"/>
        </w:rPr>
        <w:t xml:space="preserve">                                                                       </w:t>
      </w:r>
    </w:p>
    <w:p w14:paraId="1EEB2372" w14:textId="77777777" w:rsidR="002328E4" w:rsidRPr="004B46A7" w:rsidRDefault="002328E4" w:rsidP="00C60E30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3DBB9BC3" w14:textId="77777777" w:rsidR="00E82B0C" w:rsidRPr="004B46A7" w:rsidRDefault="00E82B0C">
      <w:pPr>
        <w:autoSpaceDE w:val="0"/>
        <w:ind w:left="4248" w:firstLine="708"/>
        <w:jc w:val="center"/>
        <w:rPr>
          <w:color w:val="000000"/>
          <w:sz w:val="16"/>
          <w:szCs w:val="16"/>
        </w:rPr>
      </w:pPr>
      <w:r w:rsidRPr="004B46A7">
        <w:rPr>
          <w:color w:val="000000"/>
          <w:sz w:val="16"/>
          <w:szCs w:val="16"/>
        </w:rPr>
        <w:t>………………………………………………………………</w:t>
      </w:r>
    </w:p>
    <w:p w14:paraId="61536F64" w14:textId="508D8FE3" w:rsidR="00BA7692" w:rsidRPr="004B46A7" w:rsidRDefault="00E82B0C" w:rsidP="00BA7692">
      <w:pPr>
        <w:autoSpaceDE w:val="0"/>
        <w:ind w:left="4248" w:firstLine="708"/>
        <w:jc w:val="center"/>
        <w:rPr>
          <w:color w:val="000000"/>
        </w:rPr>
      </w:pPr>
      <w:r w:rsidRPr="004B46A7">
        <w:rPr>
          <w:color w:val="000000"/>
          <w:sz w:val="16"/>
          <w:szCs w:val="16"/>
        </w:rPr>
        <w:t>Podpis</w:t>
      </w:r>
    </w:p>
    <w:p w14:paraId="42FACE8F" w14:textId="3CD44C81" w:rsidR="00BA7692" w:rsidRPr="004B46A7" w:rsidRDefault="00E82B0C" w:rsidP="00C73A69">
      <w:pPr>
        <w:autoSpaceDE w:val="0"/>
        <w:autoSpaceDN w:val="0"/>
        <w:adjustRightInd w:val="0"/>
        <w:jc w:val="both"/>
        <w:rPr>
          <w:color w:val="000000"/>
        </w:rPr>
      </w:pPr>
      <w:r w:rsidRPr="004B46A7">
        <w:rPr>
          <w:color w:val="000000"/>
        </w:rPr>
        <w:t xml:space="preserve"> </w:t>
      </w:r>
    </w:p>
    <w:p w14:paraId="6715691A" w14:textId="77777777" w:rsidR="002328E4" w:rsidRPr="004B46A7" w:rsidRDefault="002328E4" w:rsidP="00EF6B44">
      <w:pPr>
        <w:autoSpaceDE w:val="0"/>
        <w:autoSpaceDN w:val="0"/>
        <w:adjustRightInd w:val="0"/>
        <w:jc w:val="both"/>
        <w:rPr>
          <w:i/>
          <w:color w:val="000000"/>
          <w:sz w:val="16"/>
          <w:szCs w:val="16"/>
        </w:rPr>
      </w:pPr>
    </w:p>
    <w:p w14:paraId="27152F4C" w14:textId="3667D6DA" w:rsidR="00BA7692" w:rsidRPr="004B46A7" w:rsidRDefault="00BA7692" w:rsidP="00BA7692">
      <w:pPr>
        <w:jc w:val="center"/>
        <w:rPr>
          <w:b/>
          <w:sz w:val="20"/>
          <w:szCs w:val="20"/>
        </w:rPr>
      </w:pPr>
      <w:r w:rsidRPr="006B59D7">
        <w:rPr>
          <w:b/>
          <w:sz w:val="20"/>
          <w:szCs w:val="20"/>
          <w:u w:val="single"/>
        </w:rPr>
        <w:t xml:space="preserve">UWAGA. </w:t>
      </w:r>
      <w:r w:rsidRPr="006B59D7">
        <w:rPr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6B59D7">
        <w:rPr>
          <w:b/>
          <w:sz w:val="20"/>
          <w:szCs w:val="20"/>
        </w:rPr>
        <w:t>ne</w:t>
      </w:r>
      <w:proofErr w:type="spellEnd"/>
      <w:r w:rsidRPr="006B59D7">
        <w:rPr>
          <w:b/>
          <w:sz w:val="20"/>
          <w:szCs w:val="20"/>
        </w:rPr>
        <w:t xml:space="preserve"> do składania oświadczeń woli w imieniu Wykonawcy</w:t>
      </w:r>
    </w:p>
    <w:p w14:paraId="697256C7" w14:textId="35BE3928" w:rsidR="00F837A1" w:rsidRPr="004B46A7" w:rsidRDefault="00F837A1">
      <w:pPr>
        <w:rPr>
          <w:i/>
          <w:color w:val="000000"/>
          <w:sz w:val="16"/>
          <w:szCs w:val="16"/>
        </w:rPr>
      </w:pPr>
    </w:p>
    <w:sectPr w:rsidR="00F837A1" w:rsidRPr="004B46A7" w:rsidSect="00E73717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709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9E4C4" w14:textId="77777777" w:rsidR="004B37FE" w:rsidRDefault="004B37FE">
      <w:r>
        <w:separator/>
      </w:r>
    </w:p>
  </w:endnote>
  <w:endnote w:type="continuationSeparator" w:id="0">
    <w:p w14:paraId="296C2127" w14:textId="77777777" w:rsidR="004B37FE" w:rsidRDefault="004B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DD2D5F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A941E" w14:textId="77777777" w:rsidR="004B37FE" w:rsidRDefault="004B37FE">
      <w:r>
        <w:separator/>
      </w:r>
    </w:p>
  </w:footnote>
  <w:footnote w:type="continuationSeparator" w:id="0">
    <w:p w14:paraId="4B75B0C7" w14:textId="77777777" w:rsidR="004B37FE" w:rsidRDefault="004B3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B1AF" w14:textId="75EB7F9A" w:rsidR="00B51726" w:rsidRDefault="00B51726" w:rsidP="00D03A76">
    <w:pPr>
      <w:pStyle w:val="Nagwek"/>
      <w:jc w:val="center"/>
      <w:rPr>
        <w:noProof/>
      </w:rPr>
    </w:pPr>
  </w:p>
  <w:p w14:paraId="067137EE" w14:textId="08A713D5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3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C978E0"/>
    <w:multiLevelType w:val="hybridMultilevel"/>
    <w:tmpl w:val="5ABC32DE"/>
    <w:lvl w:ilvl="0" w:tplc="2C2C17C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2100128580">
    <w:abstractNumId w:val="83"/>
  </w:num>
  <w:num w:numId="2" w16cid:durableId="1759211939">
    <w:abstractNumId w:val="91"/>
  </w:num>
  <w:num w:numId="3" w16cid:durableId="921988155">
    <w:abstractNumId w:val="35"/>
  </w:num>
  <w:num w:numId="4" w16cid:durableId="1599632413">
    <w:abstractNumId w:val="62"/>
  </w:num>
  <w:num w:numId="5" w16cid:durableId="254628399">
    <w:abstractNumId w:val="73"/>
  </w:num>
  <w:num w:numId="6" w16cid:durableId="2136219420">
    <w:abstractNumId w:val="89"/>
  </w:num>
  <w:num w:numId="7" w16cid:durableId="1462846962">
    <w:abstractNumId w:val="78"/>
  </w:num>
  <w:num w:numId="8" w16cid:durableId="377902541">
    <w:abstractNumId w:val="51"/>
  </w:num>
  <w:num w:numId="9" w16cid:durableId="472336686">
    <w:abstractNumId w:val="67"/>
  </w:num>
  <w:num w:numId="10" w16cid:durableId="357708254">
    <w:abstractNumId w:val="66"/>
  </w:num>
  <w:num w:numId="11" w16cid:durableId="85731243">
    <w:abstractNumId w:val="48"/>
  </w:num>
  <w:num w:numId="12" w16cid:durableId="134031436">
    <w:abstractNumId w:val="38"/>
  </w:num>
  <w:num w:numId="13" w16cid:durableId="658118782">
    <w:abstractNumId w:val="50"/>
  </w:num>
  <w:num w:numId="14" w16cid:durableId="1336836083">
    <w:abstractNumId w:val="60"/>
  </w:num>
  <w:num w:numId="15" w16cid:durableId="1871455210">
    <w:abstractNumId w:val="72"/>
  </w:num>
  <w:num w:numId="16" w16cid:durableId="594098722">
    <w:abstractNumId w:val="52"/>
  </w:num>
  <w:num w:numId="17" w16cid:durableId="1981416850">
    <w:abstractNumId w:val="44"/>
  </w:num>
  <w:num w:numId="18" w16cid:durableId="730352998">
    <w:abstractNumId w:val="32"/>
  </w:num>
  <w:num w:numId="19" w16cid:durableId="1879973463">
    <w:abstractNumId w:val="81"/>
  </w:num>
  <w:num w:numId="20" w16cid:durableId="1079863195">
    <w:abstractNumId w:val="31"/>
  </w:num>
  <w:num w:numId="21" w16cid:durableId="941107575">
    <w:abstractNumId w:val="75"/>
  </w:num>
  <w:num w:numId="22" w16cid:durableId="1958296738">
    <w:abstractNumId w:val="84"/>
  </w:num>
  <w:num w:numId="23" w16cid:durableId="520970076">
    <w:abstractNumId w:val="28"/>
  </w:num>
  <w:num w:numId="24" w16cid:durableId="358773587">
    <w:abstractNumId w:val="27"/>
  </w:num>
  <w:num w:numId="25" w16cid:durableId="1547990612">
    <w:abstractNumId w:val="53"/>
  </w:num>
  <w:num w:numId="26" w16cid:durableId="1543400172">
    <w:abstractNumId w:val="79"/>
  </w:num>
  <w:num w:numId="27" w16cid:durableId="1989480258">
    <w:abstractNumId w:val="54"/>
  </w:num>
  <w:num w:numId="28" w16cid:durableId="1178233048">
    <w:abstractNumId w:val="61"/>
  </w:num>
  <w:num w:numId="29" w16cid:durableId="966856603">
    <w:abstractNumId w:val="33"/>
  </w:num>
  <w:num w:numId="30" w16cid:durableId="166293850">
    <w:abstractNumId w:val="92"/>
  </w:num>
  <w:num w:numId="31" w16cid:durableId="1650866256">
    <w:abstractNumId w:val="45"/>
  </w:num>
  <w:num w:numId="32" w16cid:durableId="1380670261">
    <w:abstractNumId w:val="88"/>
  </w:num>
  <w:num w:numId="33" w16cid:durableId="273094936">
    <w:abstractNumId w:val="63"/>
  </w:num>
  <w:num w:numId="34" w16cid:durableId="1843817666">
    <w:abstractNumId w:val="41"/>
  </w:num>
  <w:num w:numId="35" w16cid:durableId="1336106075">
    <w:abstractNumId w:val="55"/>
  </w:num>
  <w:num w:numId="36" w16cid:durableId="1947076557">
    <w:abstractNumId w:val="70"/>
  </w:num>
  <w:num w:numId="37" w16cid:durableId="1227110094">
    <w:abstractNumId w:val="85"/>
  </w:num>
  <w:num w:numId="38" w16cid:durableId="629242970">
    <w:abstractNumId w:val="30"/>
  </w:num>
  <w:num w:numId="39" w16cid:durableId="1528831548">
    <w:abstractNumId w:val="68"/>
  </w:num>
  <w:num w:numId="40" w16cid:durableId="737552154">
    <w:abstractNumId w:val="49"/>
  </w:num>
  <w:num w:numId="41" w16cid:durableId="1163398672">
    <w:abstractNumId w:val="42"/>
  </w:num>
  <w:num w:numId="42" w16cid:durableId="802621770">
    <w:abstractNumId w:val="90"/>
  </w:num>
  <w:num w:numId="43" w16cid:durableId="1114717480">
    <w:abstractNumId w:val="37"/>
  </w:num>
  <w:num w:numId="44" w16cid:durableId="1757969427">
    <w:abstractNumId w:val="47"/>
  </w:num>
  <w:num w:numId="45" w16cid:durableId="2106876580">
    <w:abstractNumId w:val="58"/>
  </w:num>
  <w:num w:numId="46" w16cid:durableId="66150847">
    <w:abstractNumId w:val="71"/>
  </w:num>
  <w:num w:numId="47" w16cid:durableId="427504768">
    <w:abstractNumId w:val="64"/>
  </w:num>
  <w:num w:numId="48" w16cid:durableId="1698580063">
    <w:abstractNumId w:val="86"/>
  </w:num>
  <w:num w:numId="49" w16cid:durableId="506675550">
    <w:abstractNumId w:val="82"/>
  </w:num>
  <w:num w:numId="50" w16cid:durableId="1753040094">
    <w:abstractNumId w:val="65"/>
  </w:num>
  <w:num w:numId="51" w16cid:durableId="2107531832">
    <w:abstractNumId w:val="39"/>
  </w:num>
  <w:num w:numId="52" w16cid:durableId="421727585">
    <w:abstractNumId w:val="77"/>
  </w:num>
  <w:num w:numId="53" w16cid:durableId="1727606520">
    <w:abstractNumId w:val="76"/>
  </w:num>
  <w:num w:numId="54" w16cid:durableId="1980377612">
    <w:abstractNumId w:val="93"/>
  </w:num>
  <w:num w:numId="55" w16cid:durableId="1204562946">
    <w:abstractNumId w:val="36"/>
  </w:num>
  <w:num w:numId="56" w16cid:durableId="1121146360">
    <w:abstractNumId w:val="46"/>
  </w:num>
  <w:num w:numId="57" w16cid:durableId="484401372">
    <w:abstractNumId w:val="87"/>
  </w:num>
  <w:num w:numId="58" w16cid:durableId="211115128">
    <w:abstractNumId w:val="43"/>
  </w:num>
  <w:num w:numId="59" w16cid:durableId="1252088091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AF283AB-C8AE-43BE-B0BD-0AB20BE768C8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A5E1E"/>
    <w:rsid w:val="000B012D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4A86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0F86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07C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142"/>
    <w:rsid w:val="00260EA9"/>
    <w:rsid w:val="00263320"/>
    <w:rsid w:val="002636D0"/>
    <w:rsid w:val="00266BC0"/>
    <w:rsid w:val="00267FF2"/>
    <w:rsid w:val="0027029F"/>
    <w:rsid w:val="00270461"/>
    <w:rsid w:val="00271191"/>
    <w:rsid w:val="0027252D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39B8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A7E6B"/>
    <w:rsid w:val="002B0626"/>
    <w:rsid w:val="002B0D37"/>
    <w:rsid w:val="002B0F05"/>
    <w:rsid w:val="002B1451"/>
    <w:rsid w:val="002B1606"/>
    <w:rsid w:val="002B1B40"/>
    <w:rsid w:val="002B1D72"/>
    <w:rsid w:val="002B216F"/>
    <w:rsid w:val="002B21B4"/>
    <w:rsid w:val="002B260C"/>
    <w:rsid w:val="002B2D50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1F7D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368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49B"/>
    <w:rsid w:val="003F4516"/>
    <w:rsid w:val="003F5053"/>
    <w:rsid w:val="003F6C14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610E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55C2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2EB5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7FE"/>
    <w:rsid w:val="004B3F84"/>
    <w:rsid w:val="004B46A7"/>
    <w:rsid w:val="004B5060"/>
    <w:rsid w:val="004B52D2"/>
    <w:rsid w:val="004B5EEC"/>
    <w:rsid w:val="004B6B1E"/>
    <w:rsid w:val="004B7634"/>
    <w:rsid w:val="004C01BB"/>
    <w:rsid w:val="004C098E"/>
    <w:rsid w:val="004C2557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92E"/>
    <w:rsid w:val="004E2EAC"/>
    <w:rsid w:val="004E374D"/>
    <w:rsid w:val="004E4881"/>
    <w:rsid w:val="004E50CA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4CA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145C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9D7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4D01"/>
    <w:rsid w:val="007361CB"/>
    <w:rsid w:val="007367B6"/>
    <w:rsid w:val="007368C8"/>
    <w:rsid w:val="00736BF5"/>
    <w:rsid w:val="00736FFC"/>
    <w:rsid w:val="00737D42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399C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3EA7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2FF7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4035"/>
    <w:rsid w:val="00925027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2022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6A4"/>
    <w:rsid w:val="009A1ABD"/>
    <w:rsid w:val="009A20C8"/>
    <w:rsid w:val="009A21E1"/>
    <w:rsid w:val="009A344D"/>
    <w:rsid w:val="009A46B4"/>
    <w:rsid w:val="009A46F9"/>
    <w:rsid w:val="009A472C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087B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1F4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B68E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226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D74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2109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40E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6B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1404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2048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A76"/>
    <w:rsid w:val="00D03F73"/>
    <w:rsid w:val="00D0427E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86D70"/>
    <w:rsid w:val="00D92139"/>
    <w:rsid w:val="00D92E68"/>
    <w:rsid w:val="00D930B2"/>
    <w:rsid w:val="00D93489"/>
    <w:rsid w:val="00D936C4"/>
    <w:rsid w:val="00D9380A"/>
    <w:rsid w:val="00D943FA"/>
    <w:rsid w:val="00D948A7"/>
    <w:rsid w:val="00D94DCD"/>
    <w:rsid w:val="00D95325"/>
    <w:rsid w:val="00D95825"/>
    <w:rsid w:val="00D97C46"/>
    <w:rsid w:val="00D97E89"/>
    <w:rsid w:val="00DA0E13"/>
    <w:rsid w:val="00DA0ECE"/>
    <w:rsid w:val="00DA1B0B"/>
    <w:rsid w:val="00DA305E"/>
    <w:rsid w:val="00DA3475"/>
    <w:rsid w:val="00DA4D5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2D5F"/>
    <w:rsid w:val="00DD317B"/>
    <w:rsid w:val="00DD37BB"/>
    <w:rsid w:val="00DD3B41"/>
    <w:rsid w:val="00DD3EBF"/>
    <w:rsid w:val="00DD4074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5FA5"/>
    <w:rsid w:val="00DF624C"/>
    <w:rsid w:val="00E0035C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20CB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205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B61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229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1DCE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677"/>
    <w:rsid w:val="00F11F4A"/>
    <w:rsid w:val="00F1361D"/>
    <w:rsid w:val="00F1379E"/>
    <w:rsid w:val="00F15335"/>
    <w:rsid w:val="00F15504"/>
    <w:rsid w:val="00F15905"/>
    <w:rsid w:val="00F15E9D"/>
    <w:rsid w:val="00F168E4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022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DC9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F75"/>
    <w:rsid w:val="00FA1278"/>
    <w:rsid w:val="00FA2152"/>
    <w:rsid w:val="00FA363A"/>
    <w:rsid w:val="00FA3A0E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docId w15:val="{41F8D0F6-822C-4DFE-B733-AECADED8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D95825"/>
    <w:rPr>
      <w:rFonts w:ascii="Courier New" w:hAnsi="Courier New" w:cs="Courier New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95825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83AB-C8AE-43BE-B0BD-0AB20BE768C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A6A8BA8-6B98-4E35-A014-E7A5D19B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2044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karolswiatlowski</cp:lastModifiedBy>
  <cp:revision>2</cp:revision>
  <cp:lastPrinted>2023-04-11T07:58:00Z</cp:lastPrinted>
  <dcterms:created xsi:type="dcterms:W3CDTF">2025-12-08T08:45:00Z</dcterms:created>
  <dcterms:modified xsi:type="dcterms:W3CDTF">2025-12-08T08:45:00Z</dcterms:modified>
</cp:coreProperties>
</file>